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7E1C3DB8" w:rsidR="00A91E5D" w:rsidRDefault="001B2D73" w:rsidP="005837D6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2402A4">
        <w:rPr>
          <w:rFonts w:cs="Calibri"/>
          <w:sz w:val="24"/>
        </w:rPr>
        <w:t>2</w:t>
      </w:r>
      <w:r>
        <w:rPr>
          <w:rFonts w:cs="Calibri"/>
          <w:sz w:val="24"/>
        </w:rPr>
        <w:t xml:space="preserve"> do zapytania ofertowego</w:t>
      </w:r>
    </w:p>
    <w:p w14:paraId="64B3D3A2" w14:textId="77777777" w:rsidR="001B2D73" w:rsidRPr="002D0265" w:rsidRDefault="001B2D73" w:rsidP="005837D6">
      <w:pPr>
        <w:spacing w:after="0" w:line="360" w:lineRule="auto"/>
        <w:rPr>
          <w:rFonts w:cs="Calibri"/>
          <w:sz w:val="24"/>
        </w:rPr>
      </w:pPr>
    </w:p>
    <w:p w14:paraId="6BE4049B" w14:textId="154FDD35" w:rsidR="00C94B94" w:rsidRPr="00116B09" w:rsidRDefault="008569D4" w:rsidP="005837D6">
      <w:pPr>
        <w:autoSpaceDE w:val="0"/>
        <w:autoSpaceDN w:val="0"/>
        <w:adjustRightInd w:val="0"/>
        <w:spacing w:after="0" w:line="360" w:lineRule="auto"/>
        <w:rPr>
          <w:rFonts w:cs="Calibri"/>
          <w:b/>
          <w:sz w:val="24"/>
          <w:szCs w:val="24"/>
        </w:rPr>
      </w:pPr>
      <w:r w:rsidRPr="00116B09">
        <w:rPr>
          <w:rFonts w:cs="Calibri"/>
          <w:bCs/>
          <w:iCs/>
          <w:sz w:val="24"/>
          <w:szCs w:val="24"/>
        </w:rPr>
        <w:t>Oferta</w:t>
      </w:r>
      <w:r w:rsidR="009238DB" w:rsidRPr="00116B09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A91E5D" w:rsidRPr="00116B09">
        <w:rPr>
          <w:rFonts w:cs="Calibri"/>
          <w:sz w:val="24"/>
          <w:szCs w:val="24"/>
        </w:rPr>
        <w:t>na</w:t>
      </w:r>
      <w:r w:rsidR="00A91E5D" w:rsidRPr="00116B09">
        <w:rPr>
          <w:rFonts w:cs="Calibri"/>
          <w:b/>
          <w:bCs/>
          <w:sz w:val="24"/>
          <w:szCs w:val="24"/>
        </w:rPr>
        <w:t xml:space="preserve"> </w:t>
      </w:r>
      <w:r w:rsidR="004C3CF7" w:rsidRPr="00116B09">
        <w:rPr>
          <w:rFonts w:cs="Calibri"/>
          <w:bCs/>
          <w:sz w:val="24"/>
          <w:szCs w:val="24"/>
        </w:rPr>
        <w:t xml:space="preserve">wykonanie zamówienia </w:t>
      </w:r>
      <w:r w:rsidR="009238DB" w:rsidRPr="00116B09">
        <w:rPr>
          <w:rFonts w:cs="Calibri"/>
          <w:bCs/>
          <w:sz w:val="24"/>
          <w:szCs w:val="24"/>
        </w:rPr>
        <w:t>p</w:t>
      </w:r>
      <w:r w:rsidR="004C3CF7" w:rsidRPr="00116B09">
        <w:rPr>
          <w:rFonts w:cs="Calibri"/>
          <w:bCs/>
          <w:sz w:val="24"/>
          <w:szCs w:val="24"/>
        </w:rPr>
        <w:t>od nazwą</w:t>
      </w:r>
      <w:r w:rsidR="009238DB" w:rsidRPr="00116B09">
        <w:rPr>
          <w:rFonts w:cs="Calibri"/>
          <w:bCs/>
          <w:sz w:val="24"/>
          <w:szCs w:val="24"/>
        </w:rPr>
        <w:t xml:space="preserve"> </w:t>
      </w:r>
      <w:r w:rsidR="00722161" w:rsidRPr="00722161">
        <w:rPr>
          <w:rFonts w:cs="Calibri"/>
          <w:b/>
          <w:sz w:val="24"/>
          <w:szCs w:val="24"/>
        </w:rPr>
        <w:t>Dostawa wyposażenia meblowego i aranżacji wnętrza</w:t>
      </w:r>
      <w:r w:rsidR="00283609" w:rsidRPr="00116B09">
        <w:rPr>
          <w:rFonts w:cs="Calibri"/>
          <w:sz w:val="24"/>
          <w:szCs w:val="24"/>
        </w:rPr>
        <w:t>, udzielanego przez</w:t>
      </w:r>
      <w:r w:rsidR="005837D6" w:rsidRPr="00116B09">
        <w:rPr>
          <w:rFonts w:cs="Calibri"/>
          <w:sz w:val="24"/>
          <w:szCs w:val="24"/>
        </w:rPr>
        <w:t xml:space="preserve"> </w:t>
      </w:r>
      <w:r w:rsidR="00D26AF1" w:rsidRPr="00D26AF1">
        <w:rPr>
          <w:rFonts w:cs="Calibri"/>
          <w:sz w:val="24"/>
          <w:szCs w:val="24"/>
        </w:rPr>
        <w:t>DOBRY DOM DEVELOPMENT SPÓŁK</w:t>
      </w:r>
      <w:r w:rsidR="0020369F">
        <w:rPr>
          <w:rFonts w:cs="Calibri"/>
          <w:sz w:val="24"/>
          <w:szCs w:val="24"/>
        </w:rPr>
        <w:t>Ę</w:t>
      </w:r>
      <w:r w:rsidR="00D26AF1" w:rsidRPr="00D26AF1">
        <w:rPr>
          <w:rFonts w:cs="Calibri"/>
          <w:sz w:val="24"/>
          <w:szCs w:val="24"/>
        </w:rPr>
        <w:t xml:space="preserve"> Z OGRANICZONĄ ODPOWIEDZIALNOŚCIĄ</w:t>
      </w:r>
      <w:r w:rsidR="00780AD9" w:rsidRPr="00116B09">
        <w:rPr>
          <w:rFonts w:cs="Calibri"/>
          <w:sz w:val="24"/>
          <w:szCs w:val="24"/>
        </w:rPr>
        <w:t xml:space="preserve"> z siedzibą pod adresem: </w:t>
      </w:r>
      <w:r w:rsidR="00DE1C83" w:rsidRPr="00DE1C83">
        <w:rPr>
          <w:rFonts w:cs="Calibri"/>
          <w:sz w:val="24"/>
          <w:szCs w:val="24"/>
        </w:rPr>
        <w:t>ul. Zwierzyniecka 32, 31-105 Kraków</w:t>
      </w:r>
      <w:r w:rsidR="00780AD9" w:rsidRPr="00116B09">
        <w:rPr>
          <w:rFonts w:cs="Calibri"/>
          <w:sz w:val="24"/>
          <w:szCs w:val="24"/>
        </w:rPr>
        <w:t>, posiadając</w:t>
      </w:r>
      <w:r w:rsidR="00DE1C83">
        <w:rPr>
          <w:rFonts w:cs="Calibri"/>
          <w:sz w:val="24"/>
          <w:szCs w:val="24"/>
        </w:rPr>
        <w:t>ą</w:t>
      </w:r>
      <w:r w:rsidR="00780AD9" w:rsidRPr="00116B09">
        <w:rPr>
          <w:rFonts w:cs="Calibri"/>
          <w:sz w:val="24"/>
          <w:szCs w:val="24"/>
        </w:rPr>
        <w:t xml:space="preserve"> NIP </w:t>
      </w:r>
      <w:r w:rsidR="00C82688" w:rsidRPr="00C82688">
        <w:rPr>
          <w:rFonts w:cs="Calibri"/>
          <w:sz w:val="24"/>
          <w:szCs w:val="24"/>
        </w:rPr>
        <w:t>5130245375</w:t>
      </w:r>
      <w:r w:rsidR="00780AD9" w:rsidRPr="00116B09">
        <w:rPr>
          <w:rFonts w:cs="Calibri"/>
          <w:sz w:val="24"/>
          <w:szCs w:val="24"/>
        </w:rPr>
        <w:t xml:space="preserve">, REGON </w:t>
      </w:r>
      <w:r w:rsidR="00335CBE" w:rsidRPr="00335CBE">
        <w:rPr>
          <w:rFonts w:cs="Calibri"/>
          <w:sz w:val="24"/>
          <w:szCs w:val="24"/>
        </w:rPr>
        <w:t>364584476</w:t>
      </w:r>
    </w:p>
    <w:p w14:paraId="7734F590" w14:textId="77777777" w:rsidR="005837D6" w:rsidRPr="00780AD9" w:rsidRDefault="005837D6" w:rsidP="005837D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</w:rPr>
      </w:pPr>
    </w:p>
    <w:p w14:paraId="36677FBB" w14:textId="65D3C102" w:rsidR="00A91E5D" w:rsidRPr="00223C3E" w:rsidRDefault="00223C3E" w:rsidP="005837D6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0" w:name="_Hlk37066328"/>
      <w:r>
        <w:rPr>
          <w:rFonts w:cs="Calibri"/>
          <w:b/>
          <w:sz w:val="24"/>
        </w:rPr>
        <w:t>Dane wykonawcy</w:t>
      </w:r>
      <w:r w:rsidR="00FE0D2F">
        <w:rPr>
          <w:rFonts w:cs="Calibri"/>
          <w:b/>
          <w:sz w:val="24"/>
        </w:rPr>
        <w:t xml:space="preserve"> (wykonawców)</w:t>
      </w:r>
      <w:r w:rsidR="009238DB">
        <w:rPr>
          <w:rStyle w:val="Odwoanieprzypisudolnego"/>
          <w:rFonts w:cs="Calibri"/>
          <w:b/>
          <w:sz w:val="24"/>
        </w:rPr>
        <w:footnoteReference w:id="1"/>
      </w:r>
    </w:p>
    <w:bookmarkEnd w:id="0"/>
    <w:p w14:paraId="48206F15" w14:textId="2D61ECED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4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4E19697C" w14:textId="77777777" w:rsidR="00A91E5D" w:rsidRPr="002D0265" w:rsidRDefault="00A91E5D" w:rsidP="005837D6">
      <w:pPr>
        <w:spacing w:after="0" w:line="360" w:lineRule="auto"/>
        <w:rPr>
          <w:rFonts w:cs="Calibri"/>
          <w:sz w:val="24"/>
        </w:rPr>
      </w:pPr>
    </w:p>
    <w:p w14:paraId="0E267D75" w14:textId="49005180" w:rsidR="00A91E5D" w:rsidRPr="001B2D73" w:rsidRDefault="009238DB" w:rsidP="005837D6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Oświadczenia</w:t>
      </w:r>
    </w:p>
    <w:p w14:paraId="75A79850" w14:textId="7973EA5E" w:rsidR="00A91E5D" w:rsidRPr="002D0265" w:rsidRDefault="00055300" w:rsidP="005837D6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Oświadczam</w:t>
      </w:r>
      <w:r w:rsidR="003E0AE8">
        <w:rPr>
          <w:rStyle w:val="Odwoanieprzypisudolnego"/>
          <w:rFonts w:cs="Calibri"/>
          <w:sz w:val="24"/>
        </w:rPr>
        <w:footnoteReference w:id="5"/>
      </w:r>
      <w:r w:rsidR="00A91E5D" w:rsidRPr="002D0265">
        <w:rPr>
          <w:rFonts w:cs="Calibri"/>
          <w:sz w:val="24"/>
        </w:rPr>
        <w:t>, że:</w:t>
      </w:r>
    </w:p>
    <w:p w14:paraId="42486BBB" w14:textId="7CCE5255" w:rsid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zapoznałem się z treścią zapytania ofertowego dla niniejszego zamówienia, nie wnoszę do niego zastrzeżeń oraz zdobyłem konieczne informacje do przygotowania oferty</w:t>
      </w:r>
      <w:r w:rsidR="005521AE" w:rsidRPr="00780AD9">
        <w:rPr>
          <w:rFonts w:cs="Calibri"/>
          <w:sz w:val="24"/>
        </w:rPr>
        <w:t xml:space="preserve"> i</w:t>
      </w:r>
      <w:r w:rsidR="004B6242" w:rsidRPr="00780AD9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zobowiązuję się spełnić wszystkie wymag</w:t>
      </w:r>
      <w:r w:rsidR="00780AD9">
        <w:rPr>
          <w:rFonts w:cs="Calibri"/>
          <w:sz w:val="24"/>
        </w:rPr>
        <w:t>ania Zamawiającego wymienione w </w:t>
      </w:r>
      <w:r w:rsidRPr="00780AD9">
        <w:rPr>
          <w:rFonts w:cs="Calibri"/>
          <w:sz w:val="24"/>
        </w:rPr>
        <w:t>zapytaniu i we wszystkich załącznikach do niego</w:t>
      </w:r>
      <w:r w:rsidR="00C04234" w:rsidRPr="00780AD9">
        <w:rPr>
          <w:rFonts w:cs="Calibri"/>
          <w:sz w:val="24"/>
        </w:rPr>
        <w:t>;</w:t>
      </w:r>
    </w:p>
    <w:p w14:paraId="790DED6F" w14:textId="4DD43710" w:rsidR="00754244" w:rsidRDefault="004C3CF7" w:rsidP="00632985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lastRenderedPageBreak/>
        <w:t>oferuję</w:t>
      </w:r>
      <w:r w:rsidR="00A91E5D" w:rsidRPr="00780AD9">
        <w:rPr>
          <w:rFonts w:cs="Calibri"/>
          <w:sz w:val="24"/>
        </w:rPr>
        <w:t xml:space="preserve"> wykonanie niniejszego zamówienia</w:t>
      </w:r>
      <w:r w:rsidR="00A31AD6" w:rsidRPr="00780AD9">
        <w:rPr>
          <w:rFonts w:cs="Calibri"/>
          <w:sz w:val="24"/>
        </w:rPr>
        <w:t xml:space="preserve"> </w:t>
      </w:r>
      <w:bookmarkStart w:id="2" w:name="_Hlk191637158"/>
      <w:r w:rsidR="00A91E5D" w:rsidRPr="00632985">
        <w:rPr>
          <w:rFonts w:cs="Calibri"/>
          <w:sz w:val="24"/>
        </w:rPr>
        <w:t xml:space="preserve">za cenę </w:t>
      </w:r>
      <w:bookmarkStart w:id="3" w:name="_Hlk536009385"/>
      <w:bookmarkStart w:id="4" w:name="_Hlk178848712"/>
      <w:r w:rsidR="006A6D6D" w:rsidRPr="00632985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bookmarkEnd w:id="3"/>
      <w:bookmarkEnd w:id="4"/>
      <w:r w:rsidR="00731C39">
        <w:rPr>
          <w:rFonts w:cs="Calibri"/>
          <w:sz w:val="24"/>
        </w:rPr>
        <w:t>, w tym za dostawę:</w:t>
      </w:r>
    </w:p>
    <w:p w14:paraId="03527535" w14:textId="52B3D907" w:rsidR="00731C39" w:rsidRDefault="00ED5C47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zabudowy baru - </w:t>
      </w:r>
      <w:r w:rsidR="0008335E" w:rsidRPr="0008335E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="0008335E">
        <w:rPr>
          <w:rFonts w:cs="Calibri"/>
          <w:sz w:val="24"/>
        </w:rPr>
        <w:t>;</w:t>
      </w:r>
    </w:p>
    <w:p w14:paraId="1D9C65EE" w14:textId="0391782B" w:rsidR="0008335E" w:rsidRDefault="000E08BA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trzech luster w ramach - </w:t>
      </w:r>
      <w:r w:rsidRPr="000E08BA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>
        <w:rPr>
          <w:rFonts w:cs="Calibri"/>
          <w:sz w:val="24"/>
        </w:rPr>
        <w:t>;</w:t>
      </w:r>
    </w:p>
    <w:p w14:paraId="0063FB83" w14:textId="49D5F756" w:rsidR="000E08BA" w:rsidRDefault="00EC23D4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wydawki śniadań - </w:t>
      </w:r>
      <w:r w:rsidRPr="00EC23D4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</w:p>
    <w:p w14:paraId="1F87CA56" w14:textId="0C82AD2A" w:rsidR="00EC23D4" w:rsidRDefault="00483021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szafki winiarki - </w:t>
      </w:r>
      <w:r w:rsidRPr="00483021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>
        <w:rPr>
          <w:rFonts w:cs="Calibri"/>
          <w:sz w:val="24"/>
        </w:rPr>
        <w:t>;</w:t>
      </w:r>
    </w:p>
    <w:p w14:paraId="242CC0EB" w14:textId="715A6071" w:rsidR="00483021" w:rsidRDefault="00B7074B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siedziska tapicerowanego - </w:t>
      </w:r>
      <w:r w:rsidRPr="00B7074B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>
        <w:rPr>
          <w:rFonts w:cs="Calibri"/>
          <w:sz w:val="24"/>
        </w:rPr>
        <w:t>;</w:t>
      </w:r>
    </w:p>
    <w:p w14:paraId="3DE15266" w14:textId="29EA10DA" w:rsidR="00B7074B" w:rsidRDefault="00194E51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trzynastu stołów śniadaniowych - </w:t>
      </w:r>
      <w:r w:rsidRPr="00194E51">
        <w:rPr>
          <w:rFonts w:cs="Calibri"/>
          <w:sz w:val="24"/>
        </w:rPr>
        <w:t xml:space="preserve">…....................... zł brutto (słownie: ............................................................), w tym ……………………………… zł netto (słownie: </w:t>
      </w:r>
      <w:r w:rsidRPr="00194E51">
        <w:rPr>
          <w:rFonts w:cs="Calibri"/>
          <w:sz w:val="24"/>
        </w:rPr>
        <w:lastRenderedPageBreak/>
        <w:t>……………………………………………..…………………) i wartość podatku od towarów i usług …………………… zł (słownie: ………………………………….)</w:t>
      </w:r>
      <w:r>
        <w:rPr>
          <w:rFonts w:cs="Calibri"/>
          <w:sz w:val="24"/>
        </w:rPr>
        <w:t>;</w:t>
      </w:r>
    </w:p>
    <w:p w14:paraId="6308CAA5" w14:textId="3B061450" w:rsidR="00194E51" w:rsidRDefault="00763618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stołu dużego - </w:t>
      </w:r>
      <w:r w:rsidRPr="0076361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>
        <w:rPr>
          <w:rFonts w:cs="Calibri"/>
          <w:sz w:val="24"/>
        </w:rPr>
        <w:t>;</w:t>
      </w:r>
    </w:p>
    <w:p w14:paraId="62D66959" w14:textId="64787DEA" w:rsidR="00763618" w:rsidRDefault="00523241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dwudziestu sześciu krzeseł - </w:t>
      </w:r>
      <w:r w:rsidRPr="00523241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="005030F8">
        <w:rPr>
          <w:rFonts w:cs="Calibri"/>
          <w:sz w:val="24"/>
        </w:rPr>
        <w:t>;</w:t>
      </w:r>
    </w:p>
    <w:p w14:paraId="371F84DC" w14:textId="568CA6D5" w:rsidR="005030F8" w:rsidRDefault="005030F8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trzech zestawów mebli ogrodowych - </w:t>
      </w:r>
      <w:r w:rsidRPr="005030F8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>
        <w:rPr>
          <w:rFonts w:cs="Calibri"/>
          <w:sz w:val="24"/>
        </w:rPr>
        <w:t>;</w:t>
      </w:r>
    </w:p>
    <w:p w14:paraId="477B9B85" w14:textId="75B8A376" w:rsidR="005030F8" w:rsidRPr="00731C39" w:rsidRDefault="008F389B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zabudowy meblowej - </w:t>
      </w:r>
      <w:r w:rsidRPr="008F389B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>
        <w:rPr>
          <w:rFonts w:cs="Calibri"/>
          <w:sz w:val="24"/>
        </w:rPr>
        <w:t>;</w:t>
      </w:r>
    </w:p>
    <w:bookmarkEnd w:id="2"/>
    <w:p w14:paraId="74E95F89" w14:textId="7BF67A5E" w:rsidR="002A54C1" w:rsidRPr="00C9686D" w:rsidRDefault="002A54C1" w:rsidP="00C9686D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oferuję okres gwarancji</w:t>
      </w:r>
      <w:r w:rsidR="00C9686D">
        <w:rPr>
          <w:rFonts w:cs="Calibri"/>
          <w:sz w:val="24"/>
        </w:rPr>
        <w:t xml:space="preserve">, wynoszący </w:t>
      </w:r>
      <w:r w:rsidR="0058117F">
        <w:rPr>
          <w:rFonts w:cs="Calibri"/>
          <w:sz w:val="24"/>
        </w:rPr>
        <w:t xml:space="preserve">……… </w:t>
      </w:r>
      <w:r w:rsidR="00B17926">
        <w:rPr>
          <w:rFonts w:cs="Calibri"/>
          <w:sz w:val="24"/>
        </w:rPr>
        <w:t>miesiące/miesiące</w:t>
      </w:r>
      <w:r w:rsidR="0058117F">
        <w:rPr>
          <w:rFonts w:cs="Calibri"/>
          <w:sz w:val="24"/>
        </w:rPr>
        <w:t>;</w:t>
      </w:r>
    </w:p>
    <w:p w14:paraId="0EE721E7" w14:textId="77777777" w:rsid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uważam  się  za  związan</w:t>
      </w:r>
      <w:r w:rsidR="00055300" w:rsidRPr="00780AD9">
        <w:rPr>
          <w:rFonts w:cs="Calibri"/>
          <w:sz w:val="24"/>
        </w:rPr>
        <w:t>y</w:t>
      </w:r>
      <w:r w:rsidRPr="00780AD9">
        <w:rPr>
          <w:rFonts w:cs="Calibri"/>
          <w:sz w:val="24"/>
        </w:rPr>
        <w:t xml:space="preserve">  niniejszą  ofertą  na  czas  wskazany w zapytaniu ofertowym, tj. 30 dni od </w:t>
      </w:r>
      <w:r w:rsidR="00BE6683" w:rsidRPr="00780AD9">
        <w:rPr>
          <w:rFonts w:cs="Calibri"/>
          <w:sz w:val="24"/>
        </w:rPr>
        <w:t>upływu terminu</w:t>
      </w:r>
      <w:r w:rsidRPr="00780AD9">
        <w:rPr>
          <w:rFonts w:cs="Calibri"/>
          <w:sz w:val="24"/>
        </w:rPr>
        <w:t xml:space="preserve"> składania ofert</w:t>
      </w:r>
      <w:r w:rsidR="00C04234" w:rsidRPr="00780AD9">
        <w:rPr>
          <w:rFonts w:cs="Calibri"/>
          <w:sz w:val="24"/>
        </w:rPr>
        <w:t>;</w:t>
      </w:r>
    </w:p>
    <w:p w14:paraId="7229D884" w14:textId="77777777" w:rsid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zobowiązuj</w:t>
      </w:r>
      <w:r w:rsidR="00C04234" w:rsidRPr="00780AD9">
        <w:rPr>
          <w:rFonts w:cs="Calibri"/>
          <w:sz w:val="24"/>
        </w:rPr>
        <w:t>ę</w:t>
      </w:r>
      <w:r w:rsidRPr="00780AD9">
        <w:rPr>
          <w:rFonts w:cs="Calibri"/>
          <w:sz w:val="24"/>
        </w:rPr>
        <w:t xml:space="preserve"> się zawrzeć umowę w miejscu i terminie</w:t>
      </w:r>
      <w:r w:rsidR="003145BD" w:rsidRPr="00780AD9">
        <w:rPr>
          <w:rFonts w:cs="Calibri"/>
          <w:sz w:val="24"/>
        </w:rPr>
        <w:t xml:space="preserve">, </w:t>
      </w:r>
      <w:r w:rsidRPr="00780AD9">
        <w:rPr>
          <w:rFonts w:cs="Calibri"/>
          <w:sz w:val="24"/>
        </w:rPr>
        <w:t>jakie zostaną wskazane przez Zamawiającego</w:t>
      </w:r>
      <w:r w:rsidR="00C04234" w:rsidRPr="00780AD9">
        <w:rPr>
          <w:rFonts w:cs="Calibri"/>
          <w:sz w:val="24"/>
        </w:rPr>
        <w:t>;</w:t>
      </w:r>
    </w:p>
    <w:p w14:paraId="45F65EE1" w14:textId="4A643C2F" w:rsidR="00B719F8" w:rsidRP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 xml:space="preserve">żadne z informacji zawartych w ofercie nie stanowią tajemnicy przedsiębiorstwa w rozumieniu przepisów o zwalczaniu nieuczciwej konkurencji / wskazane poniżej informacje zawarte w ofercie stanowią tajemnicę przedsiębiorstwa w rozumieniu </w:t>
      </w:r>
      <w:r w:rsidRPr="00780AD9">
        <w:rPr>
          <w:rFonts w:cs="Calibri"/>
          <w:sz w:val="24"/>
        </w:rPr>
        <w:lastRenderedPageBreak/>
        <w:t>przepisów o zwalczaniu nieuczciwej konkurencji i w związku z niniejszym nie mogą być one udostępniane, w szczególności innym uczestnikom postępowania</w:t>
      </w:r>
      <w:r w:rsidR="008737EA" w:rsidRPr="00780AD9">
        <w:rPr>
          <w:rFonts w:cs="Calibri"/>
          <w:sz w:val="24"/>
        </w:rPr>
        <w:t>:</w:t>
      </w:r>
      <w:r w:rsidR="0075405D">
        <w:rPr>
          <w:rStyle w:val="Odwoanieprzypisudolnego"/>
          <w:rFonts w:cs="Calibri"/>
          <w:sz w:val="24"/>
        </w:rPr>
        <w:footnoteReference w:id="6"/>
      </w:r>
      <w:r w:rsidR="008737EA" w:rsidRPr="00780AD9">
        <w:rPr>
          <w:rFonts w:cs="Calibri"/>
          <w:sz w:val="24"/>
        </w:rPr>
        <w:t xml:space="preserve"> </w:t>
      </w:r>
    </w:p>
    <w:p w14:paraId="5199411D" w14:textId="549C39AF" w:rsidR="0075405D" w:rsidRDefault="0075405D" w:rsidP="005837D6">
      <w:pPr>
        <w:pStyle w:val="Akapitzlist"/>
        <w:numPr>
          <w:ilvl w:val="0"/>
          <w:numId w:val="2"/>
        </w:numPr>
        <w:spacing w:after="0" w:line="360" w:lineRule="auto"/>
        <w:ind w:left="1134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……………………………………………</w:t>
      </w:r>
      <w:r w:rsidR="00780AD9">
        <w:rPr>
          <w:rFonts w:cs="Calibri"/>
          <w:sz w:val="24"/>
        </w:rPr>
        <w:t>……………………………………………………………………………</w:t>
      </w:r>
      <w:r w:rsidR="00C04234">
        <w:rPr>
          <w:rFonts w:cs="Calibri"/>
          <w:sz w:val="24"/>
        </w:rPr>
        <w:t>;</w:t>
      </w:r>
    </w:p>
    <w:p w14:paraId="17DFC236" w14:textId="5EDC0181" w:rsidR="00A91E5D" w:rsidRP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nie zamierzam powierz</w:t>
      </w:r>
      <w:r w:rsidR="0075405D" w:rsidRPr="00780AD9">
        <w:rPr>
          <w:rFonts w:cs="Calibri"/>
          <w:sz w:val="24"/>
        </w:rPr>
        <w:t>y</w:t>
      </w:r>
      <w:r w:rsidRPr="00780AD9">
        <w:rPr>
          <w:rFonts w:cs="Calibri"/>
          <w:sz w:val="24"/>
        </w:rPr>
        <w:t xml:space="preserve">ć </w:t>
      </w:r>
      <w:r w:rsidR="004C3CF7" w:rsidRPr="00780AD9">
        <w:rPr>
          <w:rFonts w:cs="Calibri"/>
          <w:sz w:val="24"/>
        </w:rPr>
        <w:t>wykonania</w:t>
      </w:r>
      <w:r w:rsidRPr="00780AD9">
        <w:rPr>
          <w:rFonts w:cs="Calibri"/>
          <w:sz w:val="24"/>
        </w:rPr>
        <w:t xml:space="preserve"> żadnej części niniejszego zamówienia </w:t>
      </w:r>
      <w:r w:rsidRPr="00780AD9">
        <w:rPr>
          <w:rFonts w:cs="Calibri"/>
          <w:sz w:val="24"/>
        </w:rPr>
        <w:tab/>
        <w:t>podwykonawcom/następujące części niniejszego zamówienia zamierzam</w:t>
      </w:r>
      <w:r w:rsidR="00E31C64" w:rsidRPr="00780AD9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powierzyć</w:t>
      </w:r>
      <w:r w:rsidR="00E31C64" w:rsidRPr="00780AD9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podwykonawcom</w:t>
      </w:r>
      <w:r w:rsidR="009804B6">
        <w:rPr>
          <w:rStyle w:val="Odwoanieprzypisudolnego"/>
          <w:rFonts w:cs="Calibri"/>
          <w:sz w:val="24"/>
        </w:rPr>
        <w:footnoteReference w:id="7"/>
      </w:r>
      <w:r w:rsidRPr="00780AD9">
        <w:rPr>
          <w:rFonts w:cs="Calibri"/>
          <w:sz w:val="24"/>
        </w:rPr>
        <w:t>:</w:t>
      </w:r>
    </w:p>
    <w:p w14:paraId="08ED7066" w14:textId="35894861" w:rsidR="00A91E5D" w:rsidRPr="00C04234" w:rsidRDefault="00CF7FA7" w:rsidP="005837D6">
      <w:pPr>
        <w:pStyle w:val="Akapitzlist"/>
        <w:numPr>
          <w:ilvl w:val="0"/>
          <w:numId w:val="3"/>
        </w:numPr>
        <w:spacing w:after="0" w:line="360" w:lineRule="auto"/>
        <w:ind w:left="1134"/>
        <w:rPr>
          <w:rFonts w:cs="Calibri"/>
          <w:sz w:val="24"/>
        </w:rPr>
      </w:pPr>
      <w:r>
        <w:rPr>
          <w:rFonts w:cs="Calibri"/>
          <w:sz w:val="24"/>
        </w:rPr>
        <w:t xml:space="preserve">………………… </w:t>
      </w:r>
      <w:r w:rsidR="004628E6">
        <w:rPr>
          <w:rFonts w:cs="Calibri"/>
          <w:i/>
          <w:iCs/>
          <w:sz w:val="24"/>
        </w:rPr>
        <w:t>(część zamówienia, któr</w:t>
      </w:r>
      <w:r w:rsidR="00E371D7">
        <w:rPr>
          <w:rFonts w:cs="Calibri"/>
          <w:i/>
          <w:iCs/>
          <w:sz w:val="24"/>
        </w:rPr>
        <w:t>ej wykonanie</w:t>
      </w:r>
      <w:r w:rsidR="004628E6">
        <w:rPr>
          <w:rFonts w:cs="Calibri"/>
          <w:i/>
          <w:iCs/>
          <w:sz w:val="24"/>
        </w:rPr>
        <w:t xml:space="preserve"> wykonawca zamierza powierzyć podwykonawc</w:t>
      </w:r>
      <w:r w:rsidR="00E371D7">
        <w:rPr>
          <w:rFonts w:cs="Calibri"/>
          <w:i/>
          <w:iCs/>
          <w:sz w:val="24"/>
        </w:rPr>
        <w:t>y</w:t>
      </w:r>
      <w:r w:rsidR="004628E6">
        <w:rPr>
          <w:rFonts w:cs="Calibri"/>
          <w:i/>
          <w:iCs/>
          <w:sz w:val="24"/>
        </w:rPr>
        <w:t>)</w:t>
      </w:r>
      <w:r w:rsidR="004628E6">
        <w:rPr>
          <w:rFonts w:cs="Calibri"/>
          <w:sz w:val="24"/>
        </w:rPr>
        <w:t xml:space="preserve"> - …………………</w:t>
      </w:r>
      <w:r w:rsidR="00C04234">
        <w:rPr>
          <w:rFonts w:cs="Calibri"/>
          <w:sz w:val="24"/>
        </w:rPr>
        <w:t>.</w:t>
      </w:r>
      <w:r w:rsidR="004628E6">
        <w:rPr>
          <w:rFonts w:cs="Calibri"/>
          <w:sz w:val="24"/>
        </w:rPr>
        <w:t xml:space="preserve">…………… </w:t>
      </w:r>
      <w:r w:rsidR="004628E6">
        <w:rPr>
          <w:rFonts w:cs="Calibri"/>
          <w:i/>
          <w:iCs/>
          <w:sz w:val="24"/>
        </w:rPr>
        <w:t>(</w:t>
      </w:r>
      <w:r w:rsidR="00E371D7">
        <w:rPr>
          <w:rFonts w:cs="Calibri"/>
          <w:i/>
          <w:iCs/>
          <w:sz w:val="24"/>
        </w:rPr>
        <w:t>nazwa podwykonawcy</w:t>
      </w:r>
      <w:r w:rsidR="00C04234">
        <w:rPr>
          <w:rFonts w:cs="Calibri"/>
          <w:i/>
          <w:iCs/>
          <w:sz w:val="24"/>
        </w:rPr>
        <w:t>, jeżeli jest już znany);</w:t>
      </w:r>
      <w:r w:rsidR="00B6558C" w:rsidRPr="00B6558C">
        <w:rPr>
          <w:rStyle w:val="Odwoanieprzypisudolnego"/>
          <w:rFonts w:cs="Calibri"/>
          <w:sz w:val="24"/>
        </w:rPr>
        <w:footnoteReference w:id="8"/>
      </w:r>
    </w:p>
    <w:p w14:paraId="17FDB8BF" w14:textId="4D0100A1" w:rsidR="00A91E5D" w:rsidRP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Oświadczam, że wypełniłem obowiązki informacyjne przewidziane w art. 13 lub art. 14 RODO</w:t>
      </w:r>
      <w:r w:rsidR="00C04234">
        <w:rPr>
          <w:rStyle w:val="Odwoanieprzypisudolnego"/>
          <w:rFonts w:cs="Calibri"/>
          <w:sz w:val="24"/>
        </w:rPr>
        <w:footnoteReference w:id="9"/>
      </w:r>
      <w:r w:rsidRPr="00780AD9">
        <w:rPr>
          <w:rFonts w:cs="Calibri"/>
          <w:sz w:val="24"/>
        </w:rPr>
        <w:t>wobec osób fizycznych, od których dane osobowe bezpośrednio lub pośrednio pozyskałem w celu ubiegania się o udzi</w:t>
      </w:r>
      <w:r w:rsidR="00780AD9">
        <w:rPr>
          <w:rFonts w:cs="Calibri"/>
          <w:sz w:val="24"/>
        </w:rPr>
        <w:t>elenie zamówienia publicznego w </w:t>
      </w:r>
      <w:r w:rsidRPr="00780AD9">
        <w:rPr>
          <w:rFonts w:cs="Calibri"/>
          <w:sz w:val="24"/>
        </w:rPr>
        <w:t>niniejszym postępowaniu.</w:t>
      </w:r>
    </w:p>
    <w:p w14:paraId="3BA832FE" w14:textId="77777777" w:rsidR="00635AC3" w:rsidRPr="002D0265" w:rsidRDefault="00635AC3" w:rsidP="005837D6">
      <w:pPr>
        <w:spacing w:after="0" w:line="360" w:lineRule="auto"/>
        <w:rPr>
          <w:rFonts w:cs="Calibri"/>
          <w:sz w:val="24"/>
        </w:rPr>
      </w:pPr>
    </w:p>
    <w:sectPr w:rsidR="00635AC3" w:rsidRPr="002D026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B28E1" w14:textId="77777777" w:rsidR="00021B8F" w:rsidRDefault="00021B8F" w:rsidP="004F60AA">
      <w:pPr>
        <w:spacing w:after="0" w:line="240" w:lineRule="auto"/>
      </w:pPr>
      <w:r>
        <w:separator/>
      </w:r>
    </w:p>
  </w:endnote>
  <w:endnote w:type="continuationSeparator" w:id="0">
    <w:p w14:paraId="348DE2DA" w14:textId="77777777" w:rsidR="00021B8F" w:rsidRDefault="00021B8F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EF312" w14:textId="77777777" w:rsidR="00021B8F" w:rsidRDefault="00021B8F" w:rsidP="004F60AA">
      <w:pPr>
        <w:spacing w:after="0" w:line="240" w:lineRule="auto"/>
      </w:pPr>
      <w:r>
        <w:separator/>
      </w:r>
    </w:p>
  </w:footnote>
  <w:footnote w:type="continuationSeparator" w:id="0">
    <w:p w14:paraId="04B5806B" w14:textId="77777777" w:rsidR="00021B8F" w:rsidRDefault="00021B8F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>
      <w:pPr>
        <w:pStyle w:val="Tekstprzypisudolneg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3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>
      <w:pPr>
        <w:pStyle w:val="Tekstprzypisudolneg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5857D21" w14:textId="6764022B" w:rsidR="0075405D" w:rsidRPr="00956835" w:rsidRDefault="0075405D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Zastosować poniższe tyle razy, ile jest potrzebne</w:t>
      </w:r>
    </w:p>
  </w:footnote>
  <w:footnote w:id="7">
    <w:p w14:paraId="4A5FBA0D" w14:textId="3752F52B" w:rsidR="009804B6" w:rsidRPr="00956835" w:rsidRDefault="009804B6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Niepotrzebne skreślić</w:t>
      </w:r>
    </w:p>
  </w:footnote>
  <w:footnote w:id="8">
    <w:p w14:paraId="6EAA77D1" w14:textId="4119DB34" w:rsidR="00B6558C" w:rsidRDefault="00B6558C">
      <w:pPr>
        <w:pStyle w:val="Tekstprzypisudolnego"/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</w:p>
  </w:footnote>
  <w:footnote w:id="9">
    <w:p w14:paraId="412D7369" w14:textId="54CEE29F" w:rsidR="00C04234" w:rsidRPr="00956835" w:rsidRDefault="00C04234">
      <w:pPr>
        <w:pStyle w:val="Tekstprzypisudolneg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Default="008730A4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7E611A" w:rsidRDefault="004F60AA" w:rsidP="007E611A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7E611A" w:rsidRDefault="008569D4" w:rsidP="007E611A">
    <w:pPr>
      <w:pStyle w:val="Nagwek"/>
      <w:spacing w:line="360" w:lineRule="auto"/>
      <w:rPr>
        <w:i/>
        <w:iCs/>
        <w:sz w:val="20"/>
        <w:szCs w:val="20"/>
      </w:rPr>
    </w:pPr>
    <w:r w:rsidRPr="007E611A">
      <w:rPr>
        <w:i/>
        <w:iCs/>
        <w:sz w:val="20"/>
        <w:szCs w:val="20"/>
      </w:rPr>
      <w:t xml:space="preserve">Zamówienie dofinansowane </w:t>
    </w:r>
    <w:bookmarkStart w:id="5" w:name="_Hlk178678049"/>
    <w:bookmarkStart w:id="6" w:name="_Hlk178678050"/>
    <w:bookmarkStart w:id="7" w:name="_Hlk178678052"/>
    <w:bookmarkStart w:id="8" w:name="_Hlk178678053"/>
    <w:r w:rsidRPr="007E611A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B8A781F"/>
    <w:multiLevelType w:val="hybridMultilevel"/>
    <w:tmpl w:val="45E01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47A7B"/>
    <w:multiLevelType w:val="hybridMultilevel"/>
    <w:tmpl w:val="2348E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7702E5"/>
    <w:multiLevelType w:val="hybridMultilevel"/>
    <w:tmpl w:val="8AE6F9C0"/>
    <w:lvl w:ilvl="0" w:tplc="97B693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B52598"/>
    <w:multiLevelType w:val="hybridMultilevel"/>
    <w:tmpl w:val="B16C07A6"/>
    <w:lvl w:ilvl="0" w:tplc="367476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586347D"/>
    <w:multiLevelType w:val="hybridMultilevel"/>
    <w:tmpl w:val="EFECDCD0"/>
    <w:lvl w:ilvl="0" w:tplc="22660E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EE148BC"/>
    <w:multiLevelType w:val="hybridMultilevel"/>
    <w:tmpl w:val="0FA6A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094317">
    <w:abstractNumId w:val="38"/>
  </w:num>
  <w:num w:numId="2" w16cid:durableId="993265858">
    <w:abstractNumId w:val="31"/>
  </w:num>
  <w:num w:numId="3" w16cid:durableId="1990137460">
    <w:abstractNumId w:val="30"/>
  </w:num>
  <w:num w:numId="4" w16cid:durableId="1599868310">
    <w:abstractNumId w:val="34"/>
  </w:num>
  <w:num w:numId="5" w16cid:durableId="763843219">
    <w:abstractNumId w:val="37"/>
  </w:num>
  <w:num w:numId="6" w16cid:durableId="994796463">
    <w:abstractNumId w:val="36"/>
  </w:num>
  <w:num w:numId="7" w16cid:durableId="2092382815">
    <w:abstractNumId w:val="33"/>
  </w:num>
  <w:num w:numId="8" w16cid:durableId="1104036355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21B8F"/>
    <w:rsid w:val="00041D92"/>
    <w:rsid w:val="00043689"/>
    <w:rsid w:val="00045144"/>
    <w:rsid w:val="00055300"/>
    <w:rsid w:val="0006677D"/>
    <w:rsid w:val="000700CB"/>
    <w:rsid w:val="000701D8"/>
    <w:rsid w:val="0008335E"/>
    <w:rsid w:val="000A71F9"/>
    <w:rsid w:val="000C69FA"/>
    <w:rsid w:val="000E08BA"/>
    <w:rsid w:val="000E557E"/>
    <w:rsid w:val="00104315"/>
    <w:rsid w:val="00116B09"/>
    <w:rsid w:val="00117840"/>
    <w:rsid w:val="0012036E"/>
    <w:rsid w:val="00121CB7"/>
    <w:rsid w:val="001318CF"/>
    <w:rsid w:val="001357F0"/>
    <w:rsid w:val="00144094"/>
    <w:rsid w:val="0014586E"/>
    <w:rsid w:val="00160978"/>
    <w:rsid w:val="00167E5F"/>
    <w:rsid w:val="00170AD6"/>
    <w:rsid w:val="00175D6C"/>
    <w:rsid w:val="00177E50"/>
    <w:rsid w:val="00192CA7"/>
    <w:rsid w:val="00194E51"/>
    <w:rsid w:val="001B2D73"/>
    <w:rsid w:val="001C5C7A"/>
    <w:rsid w:val="001D7B49"/>
    <w:rsid w:val="001E5423"/>
    <w:rsid w:val="001F42EF"/>
    <w:rsid w:val="0020369F"/>
    <w:rsid w:val="00223C3E"/>
    <w:rsid w:val="00236884"/>
    <w:rsid w:val="002402A4"/>
    <w:rsid w:val="0024367A"/>
    <w:rsid w:val="00251E68"/>
    <w:rsid w:val="0025257C"/>
    <w:rsid w:val="0026496E"/>
    <w:rsid w:val="00283609"/>
    <w:rsid w:val="00295F88"/>
    <w:rsid w:val="0029729A"/>
    <w:rsid w:val="002A31AB"/>
    <w:rsid w:val="002A54C1"/>
    <w:rsid w:val="002A61D4"/>
    <w:rsid w:val="002B113D"/>
    <w:rsid w:val="002B1A0F"/>
    <w:rsid w:val="002B496F"/>
    <w:rsid w:val="002B6A34"/>
    <w:rsid w:val="002C35A2"/>
    <w:rsid w:val="002D0265"/>
    <w:rsid w:val="002D63B6"/>
    <w:rsid w:val="002E0312"/>
    <w:rsid w:val="002E1918"/>
    <w:rsid w:val="00301DC4"/>
    <w:rsid w:val="00314257"/>
    <w:rsid w:val="003145BD"/>
    <w:rsid w:val="003233BD"/>
    <w:rsid w:val="00335CBE"/>
    <w:rsid w:val="00350096"/>
    <w:rsid w:val="00365B98"/>
    <w:rsid w:val="00366EF4"/>
    <w:rsid w:val="00372B8F"/>
    <w:rsid w:val="0038100F"/>
    <w:rsid w:val="003839C3"/>
    <w:rsid w:val="00390FD3"/>
    <w:rsid w:val="003B46D4"/>
    <w:rsid w:val="003B6D92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150D1"/>
    <w:rsid w:val="004467F7"/>
    <w:rsid w:val="00451D3D"/>
    <w:rsid w:val="004628E6"/>
    <w:rsid w:val="00483021"/>
    <w:rsid w:val="0048366E"/>
    <w:rsid w:val="004B2BDD"/>
    <w:rsid w:val="004B6242"/>
    <w:rsid w:val="004C1FB1"/>
    <w:rsid w:val="004C25BD"/>
    <w:rsid w:val="004C3CF7"/>
    <w:rsid w:val="004E338D"/>
    <w:rsid w:val="004E4397"/>
    <w:rsid w:val="004F1384"/>
    <w:rsid w:val="004F60AA"/>
    <w:rsid w:val="005030F8"/>
    <w:rsid w:val="00507C99"/>
    <w:rsid w:val="00510C5C"/>
    <w:rsid w:val="00523241"/>
    <w:rsid w:val="005354DC"/>
    <w:rsid w:val="0055030F"/>
    <w:rsid w:val="005521AE"/>
    <w:rsid w:val="0058117F"/>
    <w:rsid w:val="005837D6"/>
    <w:rsid w:val="005856C9"/>
    <w:rsid w:val="005A5DF3"/>
    <w:rsid w:val="005B45EF"/>
    <w:rsid w:val="005B75F8"/>
    <w:rsid w:val="005C3B7D"/>
    <w:rsid w:val="005F57E0"/>
    <w:rsid w:val="006136E9"/>
    <w:rsid w:val="00622F03"/>
    <w:rsid w:val="00626955"/>
    <w:rsid w:val="00627BEB"/>
    <w:rsid w:val="00632985"/>
    <w:rsid w:val="006337DF"/>
    <w:rsid w:val="00635AC3"/>
    <w:rsid w:val="006501DA"/>
    <w:rsid w:val="006605D3"/>
    <w:rsid w:val="00660802"/>
    <w:rsid w:val="00664BA8"/>
    <w:rsid w:val="00665634"/>
    <w:rsid w:val="006845C0"/>
    <w:rsid w:val="0068634C"/>
    <w:rsid w:val="00692B4E"/>
    <w:rsid w:val="00693AFC"/>
    <w:rsid w:val="00696E27"/>
    <w:rsid w:val="006A6D6D"/>
    <w:rsid w:val="006D27E6"/>
    <w:rsid w:val="006E3A9E"/>
    <w:rsid w:val="007035AB"/>
    <w:rsid w:val="00712527"/>
    <w:rsid w:val="00715CA0"/>
    <w:rsid w:val="00720E62"/>
    <w:rsid w:val="0072129D"/>
    <w:rsid w:val="00722161"/>
    <w:rsid w:val="00731C39"/>
    <w:rsid w:val="00737315"/>
    <w:rsid w:val="00753D14"/>
    <w:rsid w:val="0075405D"/>
    <w:rsid w:val="00754244"/>
    <w:rsid w:val="00763618"/>
    <w:rsid w:val="00780AD9"/>
    <w:rsid w:val="00780F39"/>
    <w:rsid w:val="007C2D35"/>
    <w:rsid w:val="007E611A"/>
    <w:rsid w:val="008156C9"/>
    <w:rsid w:val="00817253"/>
    <w:rsid w:val="0082184F"/>
    <w:rsid w:val="00827BBC"/>
    <w:rsid w:val="008302F8"/>
    <w:rsid w:val="008431E4"/>
    <w:rsid w:val="008518BA"/>
    <w:rsid w:val="008569D4"/>
    <w:rsid w:val="0086771E"/>
    <w:rsid w:val="008708EB"/>
    <w:rsid w:val="00872CA4"/>
    <w:rsid w:val="008730A4"/>
    <w:rsid w:val="008737EA"/>
    <w:rsid w:val="008930C6"/>
    <w:rsid w:val="008959A3"/>
    <w:rsid w:val="00897C3C"/>
    <w:rsid w:val="008F389B"/>
    <w:rsid w:val="00904BBE"/>
    <w:rsid w:val="009138C5"/>
    <w:rsid w:val="009238DB"/>
    <w:rsid w:val="0092414C"/>
    <w:rsid w:val="00931E44"/>
    <w:rsid w:val="00945EE4"/>
    <w:rsid w:val="00956835"/>
    <w:rsid w:val="0097553E"/>
    <w:rsid w:val="009804B6"/>
    <w:rsid w:val="00980B13"/>
    <w:rsid w:val="0098296F"/>
    <w:rsid w:val="00991623"/>
    <w:rsid w:val="009938D8"/>
    <w:rsid w:val="009B1998"/>
    <w:rsid w:val="009C0202"/>
    <w:rsid w:val="00A31AD6"/>
    <w:rsid w:val="00A32D24"/>
    <w:rsid w:val="00A43891"/>
    <w:rsid w:val="00A43F74"/>
    <w:rsid w:val="00A4651B"/>
    <w:rsid w:val="00A46682"/>
    <w:rsid w:val="00A562A1"/>
    <w:rsid w:val="00A60E0A"/>
    <w:rsid w:val="00A65238"/>
    <w:rsid w:val="00A703B6"/>
    <w:rsid w:val="00A71772"/>
    <w:rsid w:val="00A9075D"/>
    <w:rsid w:val="00A91E5D"/>
    <w:rsid w:val="00AA59EA"/>
    <w:rsid w:val="00AB1517"/>
    <w:rsid w:val="00B05643"/>
    <w:rsid w:val="00B1252F"/>
    <w:rsid w:val="00B12C18"/>
    <w:rsid w:val="00B17926"/>
    <w:rsid w:val="00B21A89"/>
    <w:rsid w:val="00B27A0A"/>
    <w:rsid w:val="00B57A45"/>
    <w:rsid w:val="00B6558C"/>
    <w:rsid w:val="00B7043A"/>
    <w:rsid w:val="00B7074B"/>
    <w:rsid w:val="00B70C72"/>
    <w:rsid w:val="00B719F8"/>
    <w:rsid w:val="00B73807"/>
    <w:rsid w:val="00B76788"/>
    <w:rsid w:val="00B909AC"/>
    <w:rsid w:val="00B92E91"/>
    <w:rsid w:val="00B955BA"/>
    <w:rsid w:val="00BE3F0E"/>
    <w:rsid w:val="00BE6683"/>
    <w:rsid w:val="00BF6788"/>
    <w:rsid w:val="00C006C3"/>
    <w:rsid w:val="00C0303E"/>
    <w:rsid w:val="00C038A2"/>
    <w:rsid w:val="00C04234"/>
    <w:rsid w:val="00C124DB"/>
    <w:rsid w:val="00C13150"/>
    <w:rsid w:val="00C529A3"/>
    <w:rsid w:val="00C82688"/>
    <w:rsid w:val="00C83DFD"/>
    <w:rsid w:val="00C94B94"/>
    <w:rsid w:val="00C9686D"/>
    <w:rsid w:val="00CA17DA"/>
    <w:rsid w:val="00CA3C17"/>
    <w:rsid w:val="00CC1BCE"/>
    <w:rsid w:val="00CF7FA7"/>
    <w:rsid w:val="00D107F0"/>
    <w:rsid w:val="00D23596"/>
    <w:rsid w:val="00D26AF1"/>
    <w:rsid w:val="00D27799"/>
    <w:rsid w:val="00D3549A"/>
    <w:rsid w:val="00D35D97"/>
    <w:rsid w:val="00D361D1"/>
    <w:rsid w:val="00D36584"/>
    <w:rsid w:val="00D419E7"/>
    <w:rsid w:val="00D50807"/>
    <w:rsid w:val="00D63D21"/>
    <w:rsid w:val="00D72842"/>
    <w:rsid w:val="00DE1C83"/>
    <w:rsid w:val="00DE39D0"/>
    <w:rsid w:val="00DF2D37"/>
    <w:rsid w:val="00DF3CD2"/>
    <w:rsid w:val="00E143E9"/>
    <w:rsid w:val="00E16D82"/>
    <w:rsid w:val="00E30BAF"/>
    <w:rsid w:val="00E31C64"/>
    <w:rsid w:val="00E371D7"/>
    <w:rsid w:val="00E41181"/>
    <w:rsid w:val="00E55161"/>
    <w:rsid w:val="00E8029F"/>
    <w:rsid w:val="00E80529"/>
    <w:rsid w:val="00E935FA"/>
    <w:rsid w:val="00EC0296"/>
    <w:rsid w:val="00EC23D4"/>
    <w:rsid w:val="00EC6CB7"/>
    <w:rsid w:val="00ED5C47"/>
    <w:rsid w:val="00EE5AB2"/>
    <w:rsid w:val="00EE67B2"/>
    <w:rsid w:val="00EF779C"/>
    <w:rsid w:val="00F15625"/>
    <w:rsid w:val="00F46F05"/>
    <w:rsid w:val="00F55476"/>
    <w:rsid w:val="00F57F9B"/>
    <w:rsid w:val="00F658D9"/>
    <w:rsid w:val="00F72BB9"/>
    <w:rsid w:val="00F90D92"/>
    <w:rsid w:val="00F93DE6"/>
    <w:rsid w:val="00F94382"/>
    <w:rsid w:val="00FA27D3"/>
    <w:rsid w:val="00FB3671"/>
    <w:rsid w:val="00FB7B7A"/>
    <w:rsid w:val="00FC34E9"/>
    <w:rsid w:val="00FC5B1F"/>
    <w:rsid w:val="00FE0D2F"/>
    <w:rsid w:val="00FE7780"/>
    <w:rsid w:val="00FF15A1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4489BD-222E-49DE-AA2C-77AB874C6A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24E3A7-1433-446A-88BA-9E2D6B315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782</Words>
  <Characters>4695</Characters>
  <Application>Microsoft Office Word</Application>
  <DocSecurity>0</DocSecurity>
  <Lines>39</Lines>
  <Paragraphs>10</Paragraphs>
  <ScaleCrop>false</ScaleCrop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69</cp:revision>
  <dcterms:created xsi:type="dcterms:W3CDTF">2024-12-06T12:57:00Z</dcterms:created>
  <dcterms:modified xsi:type="dcterms:W3CDTF">2025-12-03T12:54:00Z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